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D3B20" w14:textId="2AA7E08F" w:rsidR="00DD2075" w:rsidRPr="00531232" w:rsidRDefault="00DD2075" w:rsidP="0032147C">
      <w:pPr>
        <w:spacing w:after="0"/>
        <w:jc w:val="center"/>
        <w:rPr>
          <w:rFonts w:eastAsia="Arial" w:cstheme="minorHAnsi"/>
          <w:b/>
          <w:sz w:val="20"/>
          <w:szCs w:val="20"/>
          <w:lang w:val="pl" w:eastAsia="pl-PL"/>
        </w:rPr>
      </w:pPr>
    </w:p>
    <w:p w14:paraId="368BE64E" w14:textId="055EA76B" w:rsidR="00B96CFC" w:rsidRPr="00480C12" w:rsidRDefault="00274017" w:rsidP="00480C12">
      <w:pPr>
        <w:rPr>
          <w:rFonts w:eastAsia="Calibri" w:cstheme="minorHAnsi"/>
          <w:sz w:val="20"/>
          <w:szCs w:val="20"/>
          <w:lang w:val="pl"/>
        </w:rPr>
      </w:pPr>
      <w:bookmarkStart w:id="0" w:name="_Hlk139358642"/>
      <w:r w:rsidRPr="00531232">
        <w:rPr>
          <w:rFonts w:eastAsia="Times New Roman" w:cstheme="minorHAnsi"/>
          <w:bCs/>
          <w:lang w:eastAsia="zh-CN"/>
        </w:rPr>
        <w:tab/>
      </w:r>
      <w:r w:rsidR="00531232"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</w:p>
    <w:p w14:paraId="6E38ABA2" w14:textId="438BE78E" w:rsidR="0032147C" w:rsidRPr="00531232" w:rsidRDefault="00274017" w:rsidP="005D0871">
      <w:pPr>
        <w:suppressAutoHyphens/>
        <w:autoSpaceDN w:val="0"/>
        <w:jc w:val="both"/>
        <w:textAlignment w:val="baseline"/>
        <w:rPr>
          <w:rFonts w:eastAsia="Times New Roman" w:cstheme="minorHAnsi"/>
          <w:bCs/>
          <w:sz w:val="20"/>
          <w:szCs w:val="20"/>
          <w:lang w:eastAsia="zh-CN"/>
        </w:rPr>
      </w:pPr>
      <w:bookmarkStart w:id="1" w:name="_Hlk139359530"/>
      <w:bookmarkEnd w:id="0"/>
      <w:r w:rsidRPr="00531232">
        <w:rPr>
          <w:rFonts w:eastAsia="Times New Roman" w:cstheme="minorHAnsi"/>
          <w:bCs/>
          <w:sz w:val="20"/>
          <w:szCs w:val="20"/>
          <w:lang w:eastAsia="zh-CN"/>
        </w:rPr>
        <w:t>ZP.272.</w:t>
      </w:r>
      <w:r w:rsidR="00807E72">
        <w:rPr>
          <w:rFonts w:eastAsia="Times New Roman" w:cstheme="minorHAnsi"/>
          <w:bCs/>
          <w:sz w:val="20"/>
          <w:szCs w:val="20"/>
          <w:lang w:eastAsia="zh-CN"/>
        </w:rPr>
        <w:t>2</w:t>
      </w:r>
      <w:r w:rsidR="000727C0">
        <w:rPr>
          <w:rFonts w:eastAsia="Times New Roman" w:cstheme="minorHAnsi"/>
          <w:bCs/>
          <w:sz w:val="20"/>
          <w:szCs w:val="20"/>
          <w:lang w:eastAsia="zh-CN"/>
        </w:rPr>
        <w:t>1.2025</w:t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="00531232"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Pr="00531232">
        <w:rPr>
          <w:rFonts w:eastAsia="Times New Roman" w:cstheme="minorHAnsi"/>
          <w:bCs/>
          <w:sz w:val="20"/>
          <w:szCs w:val="20"/>
          <w:lang w:eastAsia="zh-CN"/>
        </w:rPr>
        <w:tab/>
      </w:r>
      <w:r w:rsidR="0032147C" w:rsidRPr="00531232">
        <w:rPr>
          <w:rFonts w:eastAsia="Times New Roman" w:cstheme="minorHAnsi"/>
          <w:bCs/>
          <w:sz w:val="20"/>
          <w:szCs w:val="20"/>
          <w:lang w:eastAsia="zh-CN"/>
        </w:rPr>
        <w:t xml:space="preserve">ZAŁĄCZNIK NR </w:t>
      </w:r>
      <w:r w:rsidR="00913D02">
        <w:rPr>
          <w:rFonts w:eastAsia="Times New Roman" w:cstheme="minorHAnsi"/>
          <w:bCs/>
          <w:sz w:val="20"/>
          <w:szCs w:val="20"/>
          <w:lang w:eastAsia="zh-CN"/>
        </w:rPr>
        <w:t>7</w:t>
      </w:r>
      <w:r w:rsidR="0032147C" w:rsidRPr="00531232">
        <w:rPr>
          <w:rFonts w:eastAsia="Times New Roman" w:cstheme="minorHAnsi"/>
          <w:bCs/>
          <w:sz w:val="20"/>
          <w:szCs w:val="20"/>
          <w:lang w:eastAsia="zh-CN"/>
        </w:rPr>
        <w:t xml:space="preserve"> DO SWZ</w:t>
      </w:r>
      <w:r w:rsidR="00CC50C3" w:rsidRPr="00531232">
        <w:rPr>
          <w:rFonts w:cstheme="minorHAnsi"/>
          <w:sz w:val="20"/>
          <w:szCs w:val="20"/>
        </w:rPr>
        <w:t xml:space="preserve"> </w:t>
      </w:r>
    </w:p>
    <w:p w14:paraId="0F1D5366" w14:textId="77777777" w:rsidR="0032147C" w:rsidRPr="00531232" w:rsidRDefault="0032147C" w:rsidP="0032147C">
      <w:pPr>
        <w:spacing w:after="0" w:line="240" w:lineRule="auto"/>
        <w:ind w:right="-177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531232">
        <w:rPr>
          <w:rFonts w:eastAsia="Times New Roman" w:cstheme="minorHAnsi"/>
          <w:b/>
          <w:sz w:val="20"/>
          <w:szCs w:val="20"/>
          <w:lang w:eastAsia="pl-PL"/>
        </w:rPr>
        <w:t>OŚWIADCZENIE</w:t>
      </w:r>
    </w:p>
    <w:p w14:paraId="011AC2E9" w14:textId="77777777" w:rsidR="00487D5F" w:rsidRDefault="0032147C" w:rsidP="00487D5F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lang w:eastAsia="pl-PL"/>
        </w:rPr>
      </w:pPr>
      <w:r w:rsidRPr="00487D5F">
        <w:rPr>
          <w:rFonts w:eastAsia="Times New Roman" w:cstheme="minorHAnsi"/>
          <w:lang w:eastAsia="pl-PL"/>
        </w:rPr>
        <w:t>Wykonawców wspólnie ubiegających się o udzielenie zamówienia w zakresie,</w:t>
      </w:r>
    </w:p>
    <w:p w14:paraId="7315391B" w14:textId="67D21273" w:rsidR="0032147C" w:rsidRPr="00531232" w:rsidRDefault="0032147C" w:rsidP="00487D5F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487D5F">
        <w:rPr>
          <w:rFonts w:eastAsia="Times New Roman" w:cstheme="minorHAnsi"/>
          <w:lang w:eastAsia="pl-PL"/>
        </w:rPr>
        <w:t xml:space="preserve"> o którym mowa w art. 117 ust. 4 ustawy </w:t>
      </w:r>
      <w:proofErr w:type="spellStart"/>
      <w:r w:rsidRPr="00487D5F">
        <w:rPr>
          <w:rFonts w:eastAsia="Times New Roman" w:cstheme="minorHAnsi"/>
          <w:lang w:eastAsia="pl-PL"/>
        </w:rPr>
        <w:t>Pzp</w:t>
      </w:r>
      <w:proofErr w:type="spellEnd"/>
    </w:p>
    <w:p w14:paraId="0B696AC5" w14:textId="77777777" w:rsidR="00487D5F" w:rsidRDefault="00487D5F" w:rsidP="008E1E3A">
      <w:pPr>
        <w:pStyle w:val="Standard"/>
        <w:spacing w:after="120"/>
        <w:jc w:val="center"/>
        <w:rPr>
          <w:rFonts w:asciiTheme="minorHAnsi" w:eastAsia="Times New Roman" w:hAnsiTheme="minorHAnsi" w:cstheme="minorHAnsi"/>
          <w:bCs/>
          <w:sz w:val="20"/>
          <w:szCs w:val="20"/>
          <w:lang w:val="pl-PL" w:eastAsia="ar-SA"/>
        </w:rPr>
      </w:pPr>
      <w:bookmarkStart w:id="2" w:name="_Hlk120093024"/>
    </w:p>
    <w:p w14:paraId="7ED81AEA" w14:textId="77A4E170" w:rsidR="002A46A6" w:rsidRPr="00487D5F" w:rsidRDefault="0032147C" w:rsidP="008E1E3A">
      <w:pPr>
        <w:pStyle w:val="Standard"/>
        <w:spacing w:after="120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487D5F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W związku z prowadzonym postępowaniem o udzielenie zamówienia publicznego</w:t>
      </w:r>
      <w:r w:rsidR="00BB06B3" w:rsidRPr="00487D5F">
        <w:rPr>
          <w:rFonts w:asciiTheme="minorHAnsi" w:eastAsia="Arial" w:hAnsiTheme="minorHAnsi" w:cstheme="minorHAnsi"/>
          <w:bCs/>
          <w:sz w:val="22"/>
          <w:szCs w:val="22"/>
          <w:lang w:val="pl-PL" w:eastAsia="pl-PL"/>
        </w:rPr>
        <w:t xml:space="preserve"> </w:t>
      </w:r>
      <w:r w:rsidRPr="00487D5F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pod nazwą:</w:t>
      </w:r>
      <w:r w:rsidR="00A124E4" w:rsidRPr="00487D5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bookmarkEnd w:id="2"/>
    <w:p w14:paraId="446232C9" w14:textId="77777777" w:rsidR="00807E72" w:rsidRPr="00487D5F" w:rsidRDefault="00807E72" w:rsidP="00807E72">
      <w:pPr>
        <w:spacing w:after="0"/>
        <w:jc w:val="center"/>
        <w:rPr>
          <w:rFonts w:eastAsia="Arial" w:cstheme="minorHAnsi"/>
          <w:lang w:val="pl" w:eastAsia="pl-PL"/>
        </w:rPr>
      </w:pPr>
      <w:r w:rsidRPr="00CC6AF4">
        <w:rPr>
          <w:rFonts w:eastAsia="SimSun" w:cstheme="minorHAnsi"/>
          <w:b/>
          <w:bCs/>
          <w:kern w:val="3"/>
          <w:sz w:val="28"/>
          <w:szCs w:val="24"/>
          <w:lang w:eastAsia="zh-CN" w:bidi="hi-IN"/>
        </w:rPr>
        <w:t>Zakup, dostawa i montaż pomocy dydaktycznych, maszyn i urządzeń dla Warsztatów Szkolnych Samochodowych w Czarnem</w:t>
      </w:r>
    </w:p>
    <w:p w14:paraId="3E37B835" w14:textId="72C6817B" w:rsidR="00464DCD" w:rsidRPr="000727C0" w:rsidRDefault="00464DCD" w:rsidP="00464DCD">
      <w:pPr>
        <w:spacing w:after="0"/>
        <w:jc w:val="center"/>
        <w:rPr>
          <w:rFonts w:eastAsia="Arial" w:cstheme="minorHAnsi"/>
          <w:lang w:val="pl" w:eastAsia="pl-PL"/>
        </w:rPr>
      </w:pPr>
    </w:p>
    <w:p w14:paraId="6C71FDA7" w14:textId="014754CB" w:rsidR="00EB5B89" w:rsidRPr="00531232" w:rsidRDefault="00EB5B89" w:rsidP="00A124E4">
      <w:pPr>
        <w:pStyle w:val="Standard"/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</w:p>
    <w:p w14:paraId="4D58891E" w14:textId="77777777" w:rsidR="0032147C" w:rsidRPr="00487D5F" w:rsidRDefault="0032147C" w:rsidP="0032147C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eastAsia="Times New Roman" w:cstheme="minorHAnsi"/>
          <w:lang w:eastAsia="ar-SA"/>
        </w:rPr>
      </w:pPr>
      <w:r w:rsidRPr="00487D5F">
        <w:rPr>
          <w:rFonts w:eastAsia="Times New Roman" w:cstheme="minorHAnsi"/>
          <w:b/>
          <w:lang w:eastAsia="ar-SA"/>
        </w:rPr>
        <w:t>JA/MY</w:t>
      </w:r>
      <w:r w:rsidRPr="00487D5F">
        <w:rPr>
          <w:rFonts w:eastAsia="Times New Roman" w:cstheme="minorHAnsi"/>
          <w:lang w:eastAsia="ar-SA"/>
        </w:rPr>
        <w:t>:</w:t>
      </w:r>
    </w:p>
    <w:p w14:paraId="58913351" w14:textId="77777777" w:rsidR="0032147C" w:rsidRPr="00531232" w:rsidRDefault="0032147C" w:rsidP="0032147C">
      <w:pPr>
        <w:tabs>
          <w:tab w:val="left" w:pos="9214"/>
        </w:tabs>
        <w:suppressAutoHyphens/>
        <w:spacing w:after="0" w:line="240" w:lineRule="auto"/>
        <w:ind w:right="-286"/>
        <w:jc w:val="both"/>
        <w:rPr>
          <w:rFonts w:eastAsia="Times New Roman" w:cstheme="minorHAnsi"/>
          <w:sz w:val="20"/>
          <w:szCs w:val="20"/>
          <w:lang w:eastAsia="ar-SA"/>
        </w:rPr>
      </w:pPr>
      <w:r w:rsidRPr="00531232">
        <w:rPr>
          <w:rFonts w:eastAsia="Times New Roman" w:cstheme="minorHAnsi"/>
          <w:sz w:val="20"/>
          <w:szCs w:val="20"/>
          <w:lang w:eastAsia="ar-SA"/>
        </w:rPr>
        <w:t>_________________________________________________________________________</w:t>
      </w:r>
    </w:p>
    <w:p w14:paraId="556A8816" w14:textId="77777777" w:rsidR="0032147C" w:rsidRPr="00531232" w:rsidRDefault="0032147C" w:rsidP="0032147C">
      <w:pPr>
        <w:tabs>
          <w:tab w:val="left" w:pos="9214"/>
        </w:tabs>
        <w:suppressAutoHyphens/>
        <w:spacing w:after="0" w:line="240" w:lineRule="auto"/>
        <w:ind w:right="141"/>
        <w:jc w:val="center"/>
        <w:rPr>
          <w:rFonts w:eastAsia="Times New Roman" w:cstheme="minorHAnsi"/>
          <w:i/>
          <w:sz w:val="20"/>
          <w:szCs w:val="20"/>
          <w:lang w:eastAsia="ar-SA"/>
        </w:rPr>
      </w:pPr>
      <w:r w:rsidRPr="00531232">
        <w:rPr>
          <w:rFonts w:eastAsia="Times New Roman" w:cstheme="minorHAnsi"/>
          <w:i/>
          <w:sz w:val="20"/>
          <w:szCs w:val="20"/>
          <w:lang w:eastAsia="ar-SA"/>
        </w:rPr>
        <w:t>(imię i nazwisko osoby/osób upoważnionej/-</w:t>
      </w:r>
      <w:proofErr w:type="spellStart"/>
      <w:r w:rsidRPr="00531232">
        <w:rPr>
          <w:rFonts w:eastAsia="Times New Roman" w:cstheme="minorHAnsi"/>
          <w:i/>
          <w:sz w:val="20"/>
          <w:szCs w:val="20"/>
          <w:lang w:eastAsia="ar-SA"/>
        </w:rPr>
        <w:t>ych</w:t>
      </w:r>
      <w:proofErr w:type="spellEnd"/>
      <w:r w:rsidRPr="00531232">
        <w:rPr>
          <w:rFonts w:eastAsia="Times New Roman" w:cstheme="minorHAnsi"/>
          <w:i/>
          <w:sz w:val="20"/>
          <w:szCs w:val="20"/>
          <w:lang w:eastAsia="ar-SA"/>
        </w:rPr>
        <w:t xml:space="preserve"> do reprezentowania Wykonawców wspólnie ubiegających się o udzielenie zamówienia)</w:t>
      </w:r>
    </w:p>
    <w:p w14:paraId="72F38FC7" w14:textId="77777777" w:rsidR="0032147C" w:rsidRPr="00531232" w:rsidRDefault="0032147C" w:rsidP="0032147C">
      <w:pPr>
        <w:spacing w:after="0" w:line="240" w:lineRule="auto"/>
        <w:ind w:right="284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04DFB2B1" w14:textId="77777777" w:rsidR="0032147C" w:rsidRPr="00487D5F" w:rsidRDefault="0032147C" w:rsidP="0032147C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487D5F">
        <w:rPr>
          <w:rFonts w:eastAsia="Times New Roman" w:cstheme="minorHAnsi"/>
          <w:b/>
          <w:bCs/>
          <w:lang w:eastAsia="pl-PL"/>
        </w:rPr>
        <w:t>w imieniu Wykonawcy:</w:t>
      </w:r>
    </w:p>
    <w:p w14:paraId="14D6EB46" w14:textId="77777777" w:rsidR="0032147C" w:rsidRPr="00531232" w:rsidRDefault="0032147C" w:rsidP="0032147C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531232">
        <w:rPr>
          <w:rFonts w:eastAsia="Times New Roman" w:cstheme="minorHAnsi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140C8E09" w14:textId="77777777" w:rsidR="0032147C" w:rsidRPr="00531232" w:rsidRDefault="0032147C" w:rsidP="0032147C">
      <w:pPr>
        <w:spacing w:after="0" w:line="240" w:lineRule="auto"/>
        <w:jc w:val="center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531232">
        <w:rPr>
          <w:rFonts w:eastAsia="Times New Roman" w:cstheme="minorHAnsi"/>
          <w:bCs/>
          <w:i/>
          <w:sz w:val="20"/>
          <w:szCs w:val="20"/>
          <w:lang w:eastAsia="pl-PL"/>
        </w:rPr>
        <w:t>(wpisać nazwy (firmy) Wykonawców wspólnie ubiegających się o udzielenie zamówienia)</w:t>
      </w:r>
    </w:p>
    <w:p w14:paraId="40B1AC30" w14:textId="77777777" w:rsidR="0032147C" w:rsidRPr="00531232" w:rsidRDefault="0032147C" w:rsidP="0032147C">
      <w:pPr>
        <w:spacing w:after="120" w:line="240" w:lineRule="auto"/>
        <w:jc w:val="center"/>
        <w:rPr>
          <w:rFonts w:eastAsia="Times New Roman" w:cstheme="minorHAnsi"/>
          <w:bCs/>
          <w:i/>
          <w:sz w:val="20"/>
          <w:szCs w:val="20"/>
          <w:lang w:eastAsia="pl-PL"/>
        </w:rPr>
      </w:pPr>
    </w:p>
    <w:p w14:paraId="7B277AC3" w14:textId="77777777" w:rsidR="0032147C" w:rsidRPr="00531232" w:rsidRDefault="0032147C" w:rsidP="0032147C">
      <w:pPr>
        <w:spacing w:after="120" w:line="240" w:lineRule="auto"/>
        <w:jc w:val="center"/>
        <w:rPr>
          <w:rFonts w:eastAsia="Times New Roman" w:cstheme="minorHAnsi"/>
          <w:bCs/>
          <w:i/>
          <w:sz w:val="20"/>
          <w:szCs w:val="20"/>
          <w:lang w:eastAsia="pl-PL"/>
        </w:rPr>
      </w:pPr>
    </w:p>
    <w:p w14:paraId="349D7610" w14:textId="2F8AFB37" w:rsidR="0032147C" w:rsidRPr="00487D5F" w:rsidRDefault="0032147C" w:rsidP="00131A12">
      <w:pPr>
        <w:spacing w:before="200" w:after="240" w:line="360" w:lineRule="auto"/>
        <w:jc w:val="both"/>
        <w:rPr>
          <w:rFonts w:eastAsia="Times New Roman" w:cstheme="minorHAnsi"/>
          <w:lang w:eastAsia="pl-PL"/>
        </w:rPr>
      </w:pPr>
      <w:r w:rsidRPr="00487D5F">
        <w:rPr>
          <w:rFonts w:eastAsia="Times New Roman" w:cstheme="minorHAnsi"/>
          <w:b/>
          <w:lang w:eastAsia="pl-PL"/>
        </w:rPr>
        <w:t>OŚWIADCZAM/-MY</w:t>
      </w:r>
      <w:r w:rsidRPr="00487D5F">
        <w:rPr>
          <w:rFonts w:eastAsia="Times New Roman" w:cstheme="minorHAnsi"/>
          <w:lang w:eastAsia="pl-PL"/>
        </w:rPr>
        <w:t xml:space="preserve">, iż następujące </w:t>
      </w:r>
      <w:r w:rsidR="00913D02">
        <w:rPr>
          <w:rFonts w:eastAsia="Times New Roman" w:cstheme="minorHAnsi"/>
          <w:lang w:eastAsia="pl-PL"/>
        </w:rPr>
        <w:t>dostawy</w:t>
      </w:r>
      <w:r w:rsidR="002A46A6" w:rsidRPr="00487D5F">
        <w:rPr>
          <w:rFonts w:eastAsia="Times New Roman" w:cstheme="minorHAnsi"/>
          <w:lang w:eastAsia="pl-PL"/>
        </w:rPr>
        <w:t xml:space="preserve"> </w:t>
      </w:r>
      <w:r w:rsidRPr="00487D5F">
        <w:rPr>
          <w:rFonts w:eastAsia="Times New Roman" w:cstheme="minorHAnsi"/>
          <w:lang w:eastAsia="pl-PL"/>
        </w:rPr>
        <w:t>wykonają poszczególni Wykonawcy wspólnie ubiegający się o udzielenie zamówienia:</w:t>
      </w:r>
    </w:p>
    <w:p w14:paraId="17C71AF5" w14:textId="77F34196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  <w:r w:rsidRPr="00487D5F">
        <w:rPr>
          <w:rFonts w:eastAsia="Times New Roman" w:cstheme="minorHAnsi"/>
          <w:lang w:eastAsia="pl-PL"/>
        </w:rPr>
        <w:t>Wykonawca (nazwa): _______________ wykona: __________________________*</w:t>
      </w:r>
    </w:p>
    <w:p w14:paraId="4C61E5FF" w14:textId="77777777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</w:p>
    <w:p w14:paraId="62C13BEE" w14:textId="4A280DCE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  <w:bookmarkStart w:id="3" w:name="_Hlk99451334"/>
      <w:r w:rsidRPr="00487D5F">
        <w:rPr>
          <w:rFonts w:eastAsia="Times New Roman" w:cstheme="minorHAnsi"/>
          <w:lang w:eastAsia="pl-PL"/>
        </w:rPr>
        <w:t>Wykonawca (nazwa): _______________ wykona: __________________________*</w:t>
      </w:r>
    </w:p>
    <w:bookmarkEnd w:id="3"/>
    <w:p w14:paraId="2A250090" w14:textId="77777777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</w:p>
    <w:p w14:paraId="68936BC0" w14:textId="7DA66A7A" w:rsidR="0032147C" w:rsidRPr="00487D5F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lang w:eastAsia="pl-PL"/>
        </w:rPr>
      </w:pPr>
      <w:r w:rsidRPr="00487D5F">
        <w:rPr>
          <w:rFonts w:eastAsia="Times New Roman" w:cstheme="minorHAnsi"/>
          <w:lang w:eastAsia="pl-PL"/>
        </w:rPr>
        <w:t>Wykonawca (nazwa): _______________ wykona: __________________________*</w:t>
      </w:r>
    </w:p>
    <w:p w14:paraId="7A99A3FA" w14:textId="77777777" w:rsidR="0032147C" w:rsidRPr="00531232" w:rsidRDefault="0032147C" w:rsidP="0032147C">
      <w:pPr>
        <w:spacing w:after="0" w:line="240" w:lineRule="auto"/>
        <w:ind w:right="-2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27E5FC4" w14:textId="77777777" w:rsidR="005D0871" w:rsidRDefault="005D0871" w:rsidP="009E0A6C">
      <w:pPr>
        <w:spacing w:after="120" w:line="240" w:lineRule="auto"/>
        <w:jc w:val="both"/>
        <w:rPr>
          <w:rFonts w:eastAsia="Times New Roman" w:cstheme="minorHAnsi"/>
          <w:spacing w:val="4"/>
          <w:sz w:val="20"/>
          <w:szCs w:val="20"/>
          <w:lang w:eastAsia="pl-PL"/>
        </w:rPr>
      </w:pPr>
    </w:p>
    <w:p w14:paraId="29C2681C" w14:textId="5DBA7536" w:rsidR="002A46A6" w:rsidRPr="00531232" w:rsidRDefault="0032147C" w:rsidP="005F57C7">
      <w:pPr>
        <w:spacing w:after="120" w:line="240" w:lineRule="auto"/>
        <w:jc w:val="both"/>
        <w:rPr>
          <w:rFonts w:eastAsia="Times New Roman" w:cstheme="minorHAnsi"/>
          <w:bCs/>
          <w:sz w:val="20"/>
          <w:szCs w:val="20"/>
          <w:lang w:eastAsia="zh-CN"/>
        </w:rPr>
      </w:pPr>
      <w:r w:rsidRPr="00531232">
        <w:rPr>
          <w:rFonts w:eastAsia="Times New Roman" w:cstheme="minorHAnsi"/>
          <w:spacing w:val="4"/>
          <w:sz w:val="20"/>
          <w:szCs w:val="20"/>
          <w:lang w:eastAsia="pl-PL"/>
        </w:rPr>
        <w:t>* należy dostosować do ilości Wykonawców w konsorcjum</w:t>
      </w:r>
      <w:bookmarkStart w:id="4" w:name="_Hlk99450399"/>
      <w:bookmarkEnd w:id="1"/>
    </w:p>
    <w:bookmarkEnd w:id="4"/>
    <w:p w14:paraId="40AB35F0" w14:textId="575586AC" w:rsidR="006D1011" w:rsidRPr="004A3610" w:rsidRDefault="006D1011" w:rsidP="004A3610">
      <w:pPr>
        <w:rPr>
          <w:rFonts w:eastAsia="Times New Roman" w:cstheme="minorHAnsi"/>
          <w:bCs/>
          <w:szCs w:val="20"/>
          <w:lang w:eastAsia="zh-CN"/>
        </w:rPr>
      </w:pPr>
    </w:p>
    <w:sectPr w:rsidR="006D1011" w:rsidRPr="004A36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58802" w14:textId="77777777" w:rsidR="007B4ACA" w:rsidRDefault="007B4ACA" w:rsidP="0032147C">
      <w:pPr>
        <w:spacing w:after="0" w:line="240" w:lineRule="auto"/>
      </w:pPr>
      <w:r>
        <w:separator/>
      </w:r>
    </w:p>
  </w:endnote>
  <w:endnote w:type="continuationSeparator" w:id="0">
    <w:p w14:paraId="093BA2D0" w14:textId="77777777" w:rsidR="007B4ACA" w:rsidRDefault="007B4ACA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5A7C9" w14:textId="77777777" w:rsidR="007B4ACA" w:rsidRDefault="007B4ACA" w:rsidP="0032147C">
      <w:pPr>
        <w:spacing w:after="0" w:line="240" w:lineRule="auto"/>
      </w:pPr>
      <w:r>
        <w:separator/>
      </w:r>
    </w:p>
  </w:footnote>
  <w:footnote w:type="continuationSeparator" w:id="0">
    <w:p w14:paraId="2E88FEBB" w14:textId="77777777" w:rsidR="007B4ACA" w:rsidRDefault="007B4ACA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04B606C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6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8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A6F41"/>
    <w:multiLevelType w:val="hybridMultilevel"/>
    <w:tmpl w:val="E938C308"/>
    <w:lvl w:ilvl="0" w:tplc="7EE8E76E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0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2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3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4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1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7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1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5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0"/>
  </w:num>
  <w:num w:numId="2" w16cid:durableId="922103648">
    <w:abstractNumId w:val="84"/>
  </w:num>
  <w:num w:numId="3" w16cid:durableId="2013683303">
    <w:abstractNumId w:val="63"/>
  </w:num>
  <w:num w:numId="4" w16cid:durableId="513614455">
    <w:abstractNumId w:val="47"/>
  </w:num>
  <w:num w:numId="5" w16cid:durableId="776487644">
    <w:abstractNumId w:val="27"/>
  </w:num>
  <w:num w:numId="6" w16cid:durableId="1757893891">
    <w:abstractNumId w:val="98"/>
  </w:num>
  <w:num w:numId="7" w16cid:durableId="940530916">
    <w:abstractNumId w:val="77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8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4"/>
  </w:num>
  <w:num w:numId="19" w16cid:durableId="1646474467">
    <w:abstractNumId w:val="37"/>
  </w:num>
  <w:num w:numId="20" w16cid:durableId="893540679">
    <w:abstractNumId w:val="93"/>
  </w:num>
  <w:num w:numId="21" w16cid:durableId="888154234">
    <w:abstractNumId w:val="26"/>
  </w:num>
  <w:num w:numId="22" w16cid:durableId="1122268705">
    <w:abstractNumId w:val="62"/>
  </w:num>
  <w:num w:numId="23" w16cid:durableId="337578640">
    <w:abstractNumId w:val="79"/>
  </w:num>
  <w:num w:numId="24" w16cid:durableId="1463309447">
    <w:abstractNumId w:val="48"/>
  </w:num>
  <w:num w:numId="25" w16cid:durableId="951396709">
    <w:abstractNumId w:val="71"/>
  </w:num>
  <w:num w:numId="26" w16cid:durableId="297492833">
    <w:abstractNumId w:val="51"/>
  </w:num>
  <w:num w:numId="27" w16cid:durableId="2054959232">
    <w:abstractNumId w:val="17"/>
  </w:num>
  <w:num w:numId="28" w16cid:durableId="2015719107">
    <w:abstractNumId w:val="65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2"/>
  </w:num>
  <w:num w:numId="32" w16cid:durableId="91753560">
    <w:abstractNumId w:val="52"/>
  </w:num>
  <w:num w:numId="33" w16cid:durableId="1858470575">
    <w:abstractNumId w:val="66"/>
  </w:num>
  <w:num w:numId="34" w16cid:durableId="222720501">
    <w:abstractNumId w:val="69"/>
  </w:num>
  <w:num w:numId="35" w16cid:durableId="1421180464">
    <w:abstractNumId w:val="29"/>
  </w:num>
  <w:num w:numId="36" w16cid:durableId="2041196891">
    <w:abstractNumId w:val="40"/>
  </w:num>
  <w:num w:numId="37" w16cid:durableId="277029628">
    <w:abstractNumId w:val="57"/>
  </w:num>
  <w:num w:numId="38" w16cid:durableId="1012026615">
    <w:abstractNumId w:val="49"/>
  </w:num>
  <w:num w:numId="39" w16cid:durableId="2045596668">
    <w:abstractNumId w:val="86"/>
  </w:num>
  <w:num w:numId="40" w16cid:durableId="1772431414">
    <w:abstractNumId w:val="18"/>
  </w:num>
  <w:num w:numId="41" w16cid:durableId="2098554319">
    <w:abstractNumId w:val="92"/>
  </w:num>
  <w:num w:numId="42" w16cid:durableId="1674795860">
    <w:abstractNumId w:val="96"/>
  </w:num>
  <w:num w:numId="43" w16cid:durableId="1828127735">
    <w:abstractNumId w:val="83"/>
  </w:num>
  <w:num w:numId="44" w16cid:durableId="286817965">
    <w:abstractNumId w:val="85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4"/>
  </w:num>
  <w:num w:numId="47" w16cid:durableId="1316569483">
    <w:abstractNumId w:val="88"/>
  </w:num>
  <w:num w:numId="48" w16cid:durableId="561058630">
    <w:abstractNumId w:val="53"/>
  </w:num>
  <w:num w:numId="49" w16cid:durableId="1886288516">
    <w:abstractNumId w:val="13"/>
  </w:num>
  <w:num w:numId="50" w16cid:durableId="1034118648">
    <w:abstractNumId w:val="42"/>
  </w:num>
  <w:num w:numId="51" w16cid:durableId="1499077275">
    <w:abstractNumId w:val="74"/>
  </w:num>
  <w:num w:numId="52" w16cid:durableId="1871215453">
    <w:abstractNumId w:val="95"/>
  </w:num>
  <w:num w:numId="53" w16cid:durableId="1129011824">
    <w:abstractNumId w:val="67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7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3"/>
  </w:num>
  <w:num w:numId="60" w16cid:durableId="1953855819">
    <w:abstractNumId w:val="28"/>
  </w:num>
  <w:num w:numId="61" w16cid:durableId="1103763459">
    <w:abstractNumId w:val="54"/>
  </w:num>
  <w:num w:numId="62" w16cid:durableId="1504007000">
    <w:abstractNumId w:val="82"/>
  </w:num>
  <w:num w:numId="63" w16cid:durableId="155386984">
    <w:abstractNumId w:val="41"/>
  </w:num>
  <w:num w:numId="64" w16cid:durableId="1424912028">
    <w:abstractNumId w:val="46"/>
  </w:num>
  <w:num w:numId="65" w16cid:durableId="345911674">
    <w:abstractNumId w:val="33"/>
  </w:num>
  <w:num w:numId="66" w16cid:durableId="1110275612">
    <w:abstractNumId w:val="64"/>
  </w:num>
  <w:num w:numId="67" w16cid:durableId="1819413810">
    <w:abstractNumId w:val="80"/>
  </w:num>
  <w:num w:numId="68" w16cid:durableId="454981871">
    <w:abstractNumId w:val="75"/>
  </w:num>
  <w:num w:numId="69" w16cid:durableId="229461719">
    <w:abstractNumId w:val="61"/>
  </w:num>
  <w:num w:numId="70" w16cid:durableId="1950115823">
    <w:abstractNumId w:val="73"/>
  </w:num>
  <w:num w:numId="71" w16cid:durableId="479658024">
    <w:abstractNumId w:val="23"/>
  </w:num>
  <w:num w:numId="72" w16cid:durableId="1459686023">
    <w:abstractNumId w:val="50"/>
  </w:num>
  <w:num w:numId="73" w16cid:durableId="1589653900">
    <w:abstractNumId w:val="90"/>
  </w:num>
  <w:num w:numId="74" w16cid:durableId="894774295">
    <w:abstractNumId w:val="91"/>
  </w:num>
  <w:num w:numId="75" w16cid:durableId="1803692163">
    <w:abstractNumId w:val="31"/>
  </w:num>
  <w:num w:numId="76" w16cid:durableId="1578663255">
    <w:abstractNumId w:val="81"/>
  </w:num>
  <w:num w:numId="77" w16cid:durableId="1715423853">
    <w:abstractNumId w:val="55"/>
  </w:num>
  <w:num w:numId="78" w16cid:durableId="1731732506">
    <w:abstractNumId w:val="97"/>
  </w:num>
  <w:num w:numId="79" w16cid:durableId="1067847133">
    <w:abstractNumId w:val="45"/>
  </w:num>
  <w:num w:numId="80" w16cid:durableId="1562521109">
    <w:abstractNumId w:val="30"/>
  </w:num>
  <w:num w:numId="81" w16cid:durableId="1868248771">
    <w:abstractNumId w:val="38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68"/>
  </w:num>
  <w:num w:numId="85" w16cid:durableId="1111558280">
    <w:abstractNumId w:val="89"/>
  </w:num>
  <w:num w:numId="86" w16cid:durableId="1132481712">
    <w:abstractNumId w:val="59"/>
  </w:num>
  <w:num w:numId="87" w16cid:durableId="1799641766">
    <w:abstractNumId w:val="78"/>
  </w:num>
  <w:num w:numId="88" w16cid:durableId="993919125">
    <w:abstractNumId w:val="39"/>
  </w:num>
  <w:num w:numId="89" w16cid:durableId="703100258">
    <w:abstractNumId w:val="76"/>
  </w:num>
  <w:num w:numId="90" w16cid:durableId="1121419183">
    <w:abstractNumId w:val="36"/>
  </w:num>
  <w:num w:numId="91" w16cid:durableId="1867256013">
    <w:abstractNumId w:val="56"/>
  </w:num>
  <w:num w:numId="92" w16cid:durableId="1186404775">
    <w:abstractNumId w:val="60"/>
  </w:num>
  <w:num w:numId="93" w16cid:durableId="1046372298">
    <w:abstractNumId w:val="2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75D6"/>
    <w:rsid w:val="00142482"/>
    <w:rsid w:val="0015274B"/>
    <w:rsid w:val="00155E38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2F7BE4"/>
    <w:rsid w:val="00302CF5"/>
    <w:rsid w:val="00303852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D0BFD"/>
    <w:rsid w:val="003D1381"/>
    <w:rsid w:val="003D207C"/>
    <w:rsid w:val="003D4785"/>
    <w:rsid w:val="003D6340"/>
    <w:rsid w:val="003E061E"/>
    <w:rsid w:val="003F26A7"/>
    <w:rsid w:val="003F6FEF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457E"/>
    <w:rsid w:val="00475F8E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53E1"/>
    <w:rsid w:val="004B69A6"/>
    <w:rsid w:val="004C1F40"/>
    <w:rsid w:val="004C3E47"/>
    <w:rsid w:val="004C48DB"/>
    <w:rsid w:val="004D204E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1327"/>
    <w:rsid w:val="006C400E"/>
    <w:rsid w:val="006C4FD0"/>
    <w:rsid w:val="006D1011"/>
    <w:rsid w:val="006D1ABA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2F39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4ACA"/>
    <w:rsid w:val="007B6C84"/>
    <w:rsid w:val="007C292F"/>
    <w:rsid w:val="007D0E62"/>
    <w:rsid w:val="007D4FA0"/>
    <w:rsid w:val="007D59AB"/>
    <w:rsid w:val="007D69E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34D6"/>
    <w:rsid w:val="009305BE"/>
    <w:rsid w:val="0093154F"/>
    <w:rsid w:val="00932D62"/>
    <w:rsid w:val="00934A05"/>
    <w:rsid w:val="0094019A"/>
    <w:rsid w:val="009417D2"/>
    <w:rsid w:val="009438A8"/>
    <w:rsid w:val="00947E7D"/>
    <w:rsid w:val="009546E5"/>
    <w:rsid w:val="00957F4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EA2"/>
    <w:rsid w:val="00A56DA5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FD0"/>
    <w:rsid w:val="00B74520"/>
    <w:rsid w:val="00B77B3A"/>
    <w:rsid w:val="00B80E7F"/>
    <w:rsid w:val="00B83CF0"/>
    <w:rsid w:val="00B84753"/>
    <w:rsid w:val="00B84995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C0058A"/>
    <w:rsid w:val="00C00F4F"/>
    <w:rsid w:val="00C01AB4"/>
    <w:rsid w:val="00C0284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2183B"/>
    <w:rsid w:val="00E24052"/>
    <w:rsid w:val="00E26083"/>
    <w:rsid w:val="00E26B7C"/>
    <w:rsid w:val="00E26EDC"/>
    <w:rsid w:val="00E311A4"/>
    <w:rsid w:val="00E32176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0B8B"/>
    <w:rsid w:val="00E71F02"/>
    <w:rsid w:val="00E7286C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62DA"/>
    <w:rsid w:val="00F17D41"/>
    <w:rsid w:val="00F221D1"/>
    <w:rsid w:val="00F2261A"/>
    <w:rsid w:val="00F3304A"/>
    <w:rsid w:val="00F33FAC"/>
    <w:rsid w:val="00F341AA"/>
    <w:rsid w:val="00F40351"/>
    <w:rsid w:val="00F418F5"/>
    <w:rsid w:val="00F540FF"/>
    <w:rsid w:val="00F54FC5"/>
    <w:rsid w:val="00F655F9"/>
    <w:rsid w:val="00F708BF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4</cp:revision>
  <cp:lastPrinted>2025-10-16T05:35:00Z</cp:lastPrinted>
  <dcterms:created xsi:type="dcterms:W3CDTF">2025-10-16T06:08:00Z</dcterms:created>
  <dcterms:modified xsi:type="dcterms:W3CDTF">2025-10-16T06:09:00Z</dcterms:modified>
</cp:coreProperties>
</file>